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B3A1543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5E51F9">
        <w:rPr>
          <w:rFonts w:ascii="Garamond" w:hAnsi="Garamond"/>
          <w:sz w:val="24"/>
          <w:szCs w:val="24"/>
        </w:rPr>
        <w:t>0</w:t>
      </w:r>
      <w:r w:rsidR="00DD772B">
        <w:rPr>
          <w:rFonts w:ascii="Garamond" w:hAnsi="Garamond"/>
          <w:sz w:val="24"/>
          <w:szCs w:val="24"/>
        </w:rPr>
        <w:t>7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5E51F9">
        <w:rPr>
          <w:rFonts w:ascii="Garamond" w:hAnsi="Garamond"/>
          <w:sz w:val="24"/>
          <w:szCs w:val="24"/>
        </w:rPr>
        <w:t>3</w:t>
      </w:r>
    </w:p>
    <w:p w14:paraId="734915B7" w14:textId="78EAD0CE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D772B" w:rsidRPr="00DB4E4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https://zakazky.zcu.cz/contract_display_5873.html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56961C9A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092D8F">
        <w:rPr>
          <w:rFonts w:ascii="Garamond" w:hAnsi="Garamond" w:cs="Arial"/>
          <w:b/>
          <w:sz w:val="22"/>
          <w:szCs w:val="22"/>
        </w:rPr>
        <w:t>1</w:t>
      </w:r>
      <w:r w:rsidR="00F51247">
        <w:rPr>
          <w:rFonts w:ascii="Garamond" w:hAnsi="Garamond" w:cs="Arial"/>
          <w:b/>
          <w:sz w:val="22"/>
          <w:szCs w:val="22"/>
        </w:rPr>
        <w:t>4</w:t>
      </w:r>
      <w:r w:rsidR="000E7918">
        <w:rPr>
          <w:rFonts w:ascii="Garamond" w:hAnsi="Garamond" w:cs="Arial"/>
          <w:b/>
          <w:sz w:val="22"/>
          <w:szCs w:val="22"/>
        </w:rPr>
        <w:t>.</w:t>
      </w:r>
      <w:r w:rsidR="005E51F9">
        <w:rPr>
          <w:rFonts w:ascii="Garamond" w:hAnsi="Garamond" w:cs="Arial"/>
          <w:b/>
          <w:sz w:val="22"/>
          <w:szCs w:val="22"/>
        </w:rPr>
        <w:t>0</w:t>
      </w:r>
      <w:r w:rsidR="00A95FDE">
        <w:rPr>
          <w:rFonts w:ascii="Garamond" w:hAnsi="Garamond" w:cs="Arial"/>
          <w:b/>
          <w:sz w:val="22"/>
          <w:szCs w:val="22"/>
        </w:rPr>
        <w:t>3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A95FDE">
        <w:rPr>
          <w:rFonts w:ascii="Garamond" w:hAnsi="Garamond" w:cs="Arial"/>
          <w:b/>
          <w:sz w:val="22"/>
          <w:szCs w:val="22"/>
        </w:rPr>
        <w:t>3</w:t>
      </w:r>
      <w:r w:rsidR="00FA2639">
        <w:rPr>
          <w:rFonts w:ascii="Garamond" w:hAnsi="Garamond" w:cs="Arial"/>
          <w:b/>
          <w:sz w:val="22"/>
          <w:szCs w:val="22"/>
        </w:rPr>
        <w:t xml:space="preserve">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</w:t>
      </w:r>
      <w:r w:rsidR="009428A9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66345382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F5124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1F76EC9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40314F79" w14:textId="77777777" w:rsidR="00A66DBB" w:rsidRDefault="0066702F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</w:p>
    <w:p w14:paraId="08653535" w14:textId="3C05A901" w:rsidR="0063063D" w:rsidRDefault="00211A3C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7456996" w14:textId="1E330C25" w:rsidR="00A66DBB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D735C7">
        <w:rPr>
          <w:rFonts w:ascii="Garamond" w:hAnsi="Garamond" w:cs="Arial"/>
          <w:sz w:val="22"/>
          <w:szCs w:val="22"/>
        </w:rPr>
        <w:t>uveden (kalkulován)</w:t>
      </w:r>
      <w:r w:rsidRPr="008D1DB2">
        <w:rPr>
          <w:rFonts w:ascii="Garamond" w:hAnsi="Garamond" w:cs="Arial"/>
          <w:sz w:val="22"/>
          <w:szCs w:val="22"/>
        </w:rPr>
        <w:t xml:space="preserve"> v nejvyšší </w:t>
      </w:r>
      <w:r w:rsidR="00BE0AD3">
        <w:rPr>
          <w:rFonts w:ascii="Garamond" w:hAnsi="Garamond" w:cs="Arial"/>
          <w:sz w:val="22"/>
          <w:szCs w:val="22"/>
        </w:rPr>
        <w:t xml:space="preserve">na trhu aktuálně běžně </w:t>
      </w:r>
      <w:r w:rsidRPr="008D1DB2">
        <w:rPr>
          <w:rFonts w:ascii="Garamond" w:hAnsi="Garamond" w:cs="Arial"/>
          <w:sz w:val="22"/>
          <w:szCs w:val="22"/>
        </w:rPr>
        <w:t>nabízené kapacitě nebo životnosti (tzv. „výtěžnosti“), kdy výtěžnost znamená počet vytištěných stran při 5 % pokrytí na běžný papír formátu A4.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38FF1E3F" w14:textId="2CE6BA29" w:rsidR="00A66DBB" w:rsidRPr="00EF3ED9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Za </w:t>
      </w:r>
      <w:r w:rsidRPr="008D1DB2">
        <w:rPr>
          <w:rFonts w:ascii="Garamond" w:hAnsi="Garamond"/>
          <w:sz w:val="22"/>
          <w:szCs w:val="22"/>
        </w:rPr>
        <w:t xml:space="preserve">potřebný </w:t>
      </w:r>
      <w:r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originální spotřební materiál </w:t>
      </w: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se považují pouze položky uvedené u </w:t>
      </w:r>
      <w:r w:rsidRPr="008D1DB2">
        <w:rPr>
          <w:rFonts w:ascii="Garamond" w:hAnsi="Garamond" w:cs="Arial"/>
          <w:sz w:val="22"/>
          <w:szCs w:val="22"/>
        </w:rPr>
        <w:t xml:space="preserve">nabízeného </w:t>
      </w:r>
      <w:r>
        <w:rPr>
          <w:rFonts w:ascii="Garamond" w:hAnsi="Garamond" w:cs="Arial"/>
          <w:sz w:val="22"/>
          <w:szCs w:val="22"/>
        </w:rPr>
        <w:t xml:space="preserve">typu zařízení na </w:t>
      </w:r>
      <w:hyperlink r:id="rId11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>
        <w:rPr>
          <w:rFonts w:ascii="Garamond" w:hAnsi="Garamond"/>
          <w:sz w:val="22"/>
          <w:szCs w:val="22"/>
        </w:rPr>
        <w:t xml:space="preserve">, nebo jiných </w:t>
      </w:r>
      <w:r w:rsidRPr="008D1DB2">
        <w:rPr>
          <w:rFonts w:ascii="Garamond" w:hAnsi="Garamond"/>
          <w:sz w:val="22"/>
          <w:szCs w:val="22"/>
        </w:rPr>
        <w:t>veřejně dostupn</w:t>
      </w:r>
      <w:r>
        <w:rPr>
          <w:rFonts w:ascii="Garamond" w:hAnsi="Garamond"/>
          <w:sz w:val="22"/>
          <w:szCs w:val="22"/>
        </w:rPr>
        <w:t>ých</w:t>
      </w:r>
      <w:r w:rsidRPr="008D1DB2">
        <w:rPr>
          <w:rFonts w:ascii="Garamond" w:hAnsi="Garamond"/>
          <w:sz w:val="22"/>
          <w:szCs w:val="22"/>
        </w:rPr>
        <w:t xml:space="preserve"> </w:t>
      </w:r>
      <w:r w:rsidR="00D735C7">
        <w:rPr>
          <w:rFonts w:ascii="Garamond" w:hAnsi="Garamond"/>
          <w:sz w:val="22"/>
          <w:szCs w:val="22"/>
        </w:rPr>
        <w:t xml:space="preserve">internetových </w:t>
      </w:r>
      <w:r w:rsidRPr="008D1DB2">
        <w:rPr>
          <w:rFonts w:ascii="Garamond" w:hAnsi="Garamond"/>
          <w:sz w:val="22"/>
          <w:szCs w:val="22"/>
        </w:rPr>
        <w:t>zdroj</w:t>
      </w:r>
      <w:r>
        <w:rPr>
          <w:rFonts w:ascii="Garamond" w:hAnsi="Garamond"/>
          <w:sz w:val="22"/>
          <w:szCs w:val="22"/>
        </w:rPr>
        <w:t xml:space="preserve">ích (zejm. webové stránky výrobce). V případě, že dodavatel </w:t>
      </w:r>
      <w:r w:rsidR="00D735C7">
        <w:rPr>
          <w:rFonts w:ascii="Garamond" w:hAnsi="Garamond"/>
          <w:sz w:val="22"/>
          <w:szCs w:val="22"/>
        </w:rPr>
        <w:t>uvede</w:t>
      </w:r>
      <w:r>
        <w:rPr>
          <w:rFonts w:ascii="Garamond" w:hAnsi="Garamond"/>
          <w:sz w:val="22"/>
          <w:szCs w:val="22"/>
        </w:rPr>
        <w:t xml:space="preserve"> originální spotřební materiál, kter</w:t>
      </w:r>
      <w:r w:rsidR="00BE0AD3">
        <w:rPr>
          <w:rFonts w:ascii="Garamond" w:hAnsi="Garamond"/>
          <w:sz w:val="22"/>
          <w:szCs w:val="22"/>
        </w:rPr>
        <w:t>ý</w:t>
      </w:r>
      <w:r>
        <w:rPr>
          <w:rFonts w:ascii="Garamond" w:hAnsi="Garamond"/>
          <w:sz w:val="22"/>
          <w:szCs w:val="22"/>
        </w:rPr>
        <w:t xml:space="preserve"> není u daného typu zařízení uveden na </w:t>
      </w:r>
      <w:hyperlink r:id="rId12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BE0AD3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je povinen uvést v nabídce veřejný zdroj (</w:t>
      </w:r>
      <w:r w:rsidR="00BE0AD3">
        <w:rPr>
          <w:rFonts w:ascii="Garamond" w:hAnsi="Garamond"/>
          <w:sz w:val="22"/>
          <w:szCs w:val="22"/>
        </w:rPr>
        <w:t>zejm</w:t>
      </w:r>
      <w:r>
        <w:rPr>
          <w:rFonts w:ascii="Garamond" w:hAnsi="Garamond"/>
          <w:sz w:val="22"/>
          <w:szCs w:val="22"/>
        </w:rPr>
        <w:t>.</w:t>
      </w:r>
      <w:r w:rsidR="00BE0AD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konkrétní </w:t>
      </w:r>
      <w:r w:rsidR="00D735C7">
        <w:rPr>
          <w:rFonts w:ascii="Garamond" w:hAnsi="Garamond"/>
          <w:sz w:val="22"/>
          <w:szCs w:val="22"/>
        </w:rPr>
        <w:t>webový</w:t>
      </w:r>
      <w:r w:rsidR="00BE0AD3">
        <w:rPr>
          <w:rFonts w:ascii="Garamond" w:hAnsi="Garamond"/>
          <w:sz w:val="22"/>
          <w:szCs w:val="22"/>
        </w:rPr>
        <w:t xml:space="preserve"> odkaz, nebo </w:t>
      </w:r>
      <w:proofErr w:type="spellStart"/>
      <w:r w:rsidR="00BE0AD3">
        <w:rPr>
          <w:rFonts w:ascii="Garamond" w:hAnsi="Garamond"/>
          <w:sz w:val="22"/>
          <w:szCs w:val="22"/>
        </w:rPr>
        <w:t>printsreen</w:t>
      </w:r>
      <w:proofErr w:type="spellEnd"/>
      <w:r w:rsidR="00BE0AD3">
        <w:rPr>
          <w:rFonts w:ascii="Garamond" w:hAnsi="Garamond"/>
          <w:sz w:val="22"/>
          <w:szCs w:val="22"/>
        </w:rPr>
        <w:t xml:space="preserve">), z nějž je zřejmé, že </w:t>
      </w:r>
      <w:r w:rsidR="00D735C7">
        <w:rPr>
          <w:rFonts w:ascii="Garamond" w:hAnsi="Garamond"/>
          <w:sz w:val="22"/>
          <w:szCs w:val="22"/>
        </w:rPr>
        <w:t>uvedený</w:t>
      </w:r>
      <w:r w:rsidR="00BE0AD3">
        <w:rPr>
          <w:rFonts w:ascii="Garamond" w:hAnsi="Garamond"/>
          <w:sz w:val="22"/>
          <w:szCs w:val="22"/>
        </w:rPr>
        <w:t xml:space="preserve"> originální spotřební materiál je použitelný v daném zařízení</w:t>
      </w:r>
      <w:r w:rsidRPr="008D1DB2">
        <w:rPr>
          <w:rFonts w:ascii="Garamond" w:hAnsi="Garamond" w:cs="Arial"/>
          <w:sz w:val="22"/>
          <w:szCs w:val="22"/>
        </w:rPr>
        <w:t>.</w:t>
      </w:r>
    </w:p>
    <w:p w14:paraId="22A79691" w14:textId="14634E06" w:rsidR="00BE0AD3" w:rsidRPr="00043839" w:rsidRDefault="00211A3C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 w:rsidRPr="00BE0AD3">
        <w:rPr>
          <w:rFonts w:ascii="Garamond" w:hAnsi="Garamond" w:cs="Arial"/>
          <w:sz w:val="22"/>
          <w:szCs w:val="22"/>
        </w:rPr>
        <w:t>na L</w:t>
      </w:r>
      <w:r w:rsidR="006C6DED" w:rsidRPr="00BE0AD3">
        <w:rPr>
          <w:rFonts w:ascii="Garamond" w:hAnsi="Garamond"/>
          <w:sz w:val="22"/>
          <w:szCs w:val="22"/>
        </w:rPr>
        <w:t>istu NŽC</w:t>
      </w:r>
      <w:r w:rsidRPr="00D735C7">
        <w:rPr>
          <w:rFonts w:ascii="Garamond" w:hAnsi="Garamond" w:cs="Arial"/>
          <w:sz w:val="22"/>
          <w:szCs w:val="22"/>
        </w:rPr>
        <w:t>, kde všechny položky</w:t>
      </w:r>
      <w:r w:rsidR="0070727F" w:rsidRPr="00D735C7">
        <w:rPr>
          <w:rFonts w:ascii="Garamond" w:hAnsi="Garamond" w:cs="Arial"/>
          <w:sz w:val="22"/>
          <w:szCs w:val="22"/>
        </w:rPr>
        <w:t>,</w:t>
      </w:r>
      <w:r w:rsidRPr="00D735C7">
        <w:rPr>
          <w:rFonts w:ascii="Garamond" w:hAnsi="Garamond" w:cs="Arial"/>
          <w:sz w:val="22"/>
          <w:szCs w:val="22"/>
        </w:rPr>
        <w:t xml:space="preserve"> </w:t>
      </w:r>
      <w:r w:rsidR="0022713A" w:rsidRPr="00D735C7">
        <w:rPr>
          <w:rFonts w:ascii="Garamond" w:hAnsi="Garamond" w:cs="Arial"/>
          <w:sz w:val="22"/>
          <w:szCs w:val="22"/>
        </w:rPr>
        <w:t>potřebné k</w:t>
      </w:r>
      <w:r w:rsidR="003B0E0B" w:rsidRPr="00D735C7">
        <w:rPr>
          <w:rFonts w:ascii="Garamond" w:hAnsi="Garamond" w:cs="Arial"/>
          <w:sz w:val="22"/>
          <w:szCs w:val="22"/>
        </w:rPr>
        <w:t> </w:t>
      </w:r>
      <w:r w:rsidR="0022713A" w:rsidRPr="00D735C7">
        <w:rPr>
          <w:rFonts w:ascii="Garamond" w:hAnsi="Garamond" w:cs="Arial"/>
          <w:sz w:val="22"/>
          <w:szCs w:val="22"/>
        </w:rPr>
        <w:t>provozu</w:t>
      </w:r>
      <w:r w:rsidR="003B0E0B" w:rsidRPr="00D735C7">
        <w:rPr>
          <w:rFonts w:ascii="Garamond" w:hAnsi="Garamond" w:cs="Arial"/>
          <w:sz w:val="22"/>
          <w:szCs w:val="22"/>
        </w:rPr>
        <w:t xml:space="preserve"> 1 kusu</w:t>
      </w:r>
      <w:r w:rsidR="0022713A" w:rsidRPr="005350E2">
        <w:rPr>
          <w:rFonts w:ascii="Garamond" w:hAnsi="Garamond" w:cs="Arial"/>
          <w:sz w:val="22"/>
          <w:szCs w:val="22"/>
        </w:rPr>
        <w:t xml:space="preserve"> nabízeného </w:t>
      </w:r>
      <w:r w:rsidR="003B0E0B" w:rsidRPr="00BE0AD3">
        <w:rPr>
          <w:rFonts w:ascii="Garamond" w:hAnsi="Garamond" w:cs="Arial"/>
          <w:sz w:val="22"/>
          <w:szCs w:val="22"/>
        </w:rPr>
        <w:t xml:space="preserve">typu </w:t>
      </w:r>
      <w:r w:rsidR="008E7E4E" w:rsidRPr="00BE0AD3">
        <w:rPr>
          <w:rFonts w:ascii="Garamond" w:hAnsi="Garamond" w:cs="Arial"/>
          <w:sz w:val="22"/>
          <w:szCs w:val="22"/>
        </w:rPr>
        <w:t>zařízení</w:t>
      </w:r>
      <w:r w:rsidR="0022713A" w:rsidRPr="00BE0AD3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BE0AD3">
        <w:rPr>
          <w:rFonts w:ascii="Garamond" w:hAnsi="Garamond" w:cs="Arial"/>
          <w:sz w:val="22"/>
          <w:szCs w:val="22"/>
        </w:rPr>
        <w:t>,</w:t>
      </w:r>
      <w:r w:rsidR="0022713A" w:rsidRPr="00BE0AD3">
        <w:rPr>
          <w:rFonts w:ascii="Garamond" w:hAnsi="Garamond" w:cs="Arial"/>
          <w:sz w:val="22"/>
          <w:szCs w:val="22"/>
        </w:rPr>
        <w:t xml:space="preserve"> </w:t>
      </w:r>
      <w:r w:rsidRPr="00BE0AD3">
        <w:rPr>
          <w:rFonts w:ascii="Garamond" w:hAnsi="Garamond" w:cs="Arial"/>
          <w:sz w:val="22"/>
          <w:szCs w:val="22"/>
        </w:rPr>
        <w:t>ocení nenulovou hodnotou.</w:t>
      </w:r>
      <w:r w:rsidR="006A0635" w:rsidRPr="00BE0AD3">
        <w:rPr>
          <w:rFonts w:ascii="Garamond" w:hAnsi="Garamond" w:cs="Arial"/>
          <w:sz w:val="22"/>
          <w:szCs w:val="22"/>
        </w:rPr>
        <w:t xml:space="preserve"> </w:t>
      </w:r>
      <w:r w:rsidR="00D312CC" w:rsidRPr="00BE0AD3">
        <w:rPr>
          <w:rFonts w:ascii="Garamond" w:hAnsi="Garamond" w:cs="Arial"/>
          <w:sz w:val="22"/>
          <w:szCs w:val="22"/>
        </w:rPr>
        <w:t xml:space="preserve">Z důvodu </w:t>
      </w:r>
      <w:r w:rsidR="000F085E" w:rsidRPr="00BE0AD3">
        <w:rPr>
          <w:rFonts w:ascii="Garamond" w:hAnsi="Garamond" w:cs="Arial"/>
          <w:sz w:val="22"/>
          <w:szCs w:val="22"/>
        </w:rPr>
        <w:t xml:space="preserve">objektivity hodnocení </w:t>
      </w:r>
      <w:r w:rsidR="005D531C" w:rsidRPr="00BE0AD3">
        <w:rPr>
          <w:rFonts w:ascii="Garamond" w:hAnsi="Garamond" w:cs="Arial"/>
          <w:sz w:val="22"/>
          <w:szCs w:val="22"/>
        </w:rPr>
        <w:t>NŽC</w:t>
      </w:r>
      <w:r w:rsidR="00D312CC" w:rsidRPr="00BE0AD3">
        <w:rPr>
          <w:rFonts w:ascii="Garamond" w:hAnsi="Garamond" w:cs="Arial"/>
          <w:sz w:val="22"/>
          <w:szCs w:val="22"/>
        </w:rPr>
        <w:t xml:space="preserve"> </w:t>
      </w:r>
      <w:r w:rsidR="000F085E" w:rsidRPr="00BE0AD3">
        <w:rPr>
          <w:rFonts w:ascii="Garamond" w:hAnsi="Garamond" w:cs="Arial"/>
          <w:sz w:val="22"/>
          <w:szCs w:val="22"/>
        </w:rPr>
        <w:t>nabízeného typu zařízení</w:t>
      </w:r>
      <w:r w:rsidR="000F085E" w:rsidRPr="00BE0AD3" w:rsidDel="00D312CC">
        <w:rPr>
          <w:rFonts w:ascii="Garamond" w:hAnsi="Garamond"/>
          <w:sz w:val="22"/>
          <w:szCs w:val="22"/>
        </w:rPr>
        <w:t xml:space="preserve"> </w:t>
      </w:r>
      <w:r w:rsidR="00D312CC" w:rsidRPr="00BE0AD3">
        <w:rPr>
          <w:rFonts w:ascii="Garamond" w:hAnsi="Garamond"/>
          <w:sz w:val="22"/>
          <w:szCs w:val="22"/>
        </w:rPr>
        <w:t xml:space="preserve">použije dodavatel pro </w:t>
      </w:r>
      <w:r w:rsidR="00FA3BE0" w:rsidRPr="00BE0AD3">
        <w:rPr>
          <w:rFonts w:ascii="Garamond" w:hAnsi="Garamond"/>
          <w:sz w:val="22"/>
          <w:szCs w:val="22"/>
        </w:rPr>
        <w:t xml:space="preserve">uvedení </w:t>
      </w:r>
      <w:r w:rsidR="00151B73" w:rsidRPr="00BE0AD3">
        <w:rPr>
          <w:rFonts w:ascii="Garamond" w:hAnsi="Garamond"/>
          <w:sz w:val="22"/>
          <w:szCs w:val="22"/>
        </w:rPr>
        <w:t xml:space="preserve">všech potřebných </w:t>
      </w:r>
      <w:r w:rsidR="00FA3BE0" w:rsidRPr="00BE0AD3">
        <w:rPr>
          <w:rFonts w:ascii="Garamond" w:hAnsi="Garamond"/>
          <w:sz w:val="22"/>
          <w:szCs w:val="22"/>
        </w:rPr>
        <w:t xml:space="preserve">hodnot </w:t>
      </w:r>
      <w:r w:rsidR="00FA3BE0" w:rsidRPr="00BE0AD3">
        <w:rPr>
          <w:rFonts w:ascii="Garamond" w:hAnsi="Garamond"/>
          <w:sz w:val="22"/>
          <w:szCs w:val="22"/>
        </w:rPr>
        <w:lastRenderedPageBreak/>
        <w:t>veřejně dostupné zdroje v tomto pořadí:</w:t>
      </w:r>
      <w:r w:rsidR="00E763DB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č.</w:t>
      </w:r>
      <w:r w:rsidR="00FC1BBD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1</w:t>
      </w:r>
      <w:r w:rsidR="00E763DB" w:rsidRPr="00BE0AD3">
        <w:rPr>
          <w:rFonts w:ascii="Garamond" w:hAnsi="Garamond"/>
          <w:sz w:val="22"/>
          <w:szCs w:val="22"/>
        </w:rPr>
        <w:t xml:space="preserve"> -</w:t>
      </w:r>
      <w:r w:rsidR="00FA3BE0" w:rsidRPr="00BE0AD3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BE0AD3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D735C7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D735C7">
        <w:rPr>
          <w:rFonts w:ascii="Garamond" w:hAnsi="Garamond"/>
          <w:sz w:val="22"/>
          <w:szCs w:val="22"/>
        </w:rPr>
        <w:t xml:space="preserve"> č. 2</w:t>
      </w:r>
      <w:r w:rsidR="00E763DB" w:rsidRPr="00D735C7">
        <w:rPr>
          <w:rFonts w:ascii="Garamond" w:hAnsi="Garamond"/>
          <w:sz w:val="22"/>
          <w:szCs w:val="22"/>
        </w:rPr>
        <w:t xml:space="preserve"> -</w:t>
      </w:r>
      <w:r w:rsidR="00FA3BE0" w:rsidRPr="00D735C7">
        <w:rPr>
          <w:rFonts w:ascii="Garamond" w:hAnsi="Garamond"/>
          <w:sz w:val="22"/>
          <w:szCs w:val="22"/>
        </w:rPr>
        <w:t xml:space="preserve">  </w:t>
      </w:r>
      <w:hyperlink r:id="rId14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BE0AD3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</w:p>
    <w:p w14:paraId="2094AFAB" w14:textId="47D91004" w:rsidR="006078BA" w:rsidRPr="00BE0AD3" w:rsidRDefault="006A0635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Dodavatel nebude položky </w:t>
      </w:r>
      <w:r w:rsidR="00BE0AD3">
        <w:rPr>
          <w:rFonts w:ascii="Garamond" w:hAnsi="Garamond" w:cs="Arial"/>
          <w:sz w:val="22"/>
          <w:szCs w:val="22"/>
        </w:rPr>
        <w:t xml:space="preserve">na Listu NŽC </w:t>
      </w:r>
      <w:r w:rsidRPr="00BE0AD3">
        <w:rPr>
          <w:rFonts w:ascii="Garamond" w:hAnsi="Garamond" w:cs="Arial"/>
          <w:sz w:val="22"/>
          <w:szCs w:val="22"/>
        </w:rPr>
        <w:t>slučovat ani vynechávat, nebude odstraňovat řádky ani sloupce.</w:t>
      </w:r>
      <w:r w:rsidR="00D97239" w:rsidRPr="00BE0AD3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BE0AD3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BE0AD3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D735C7">
        <w:rPr>
          <w:rFonts w:ascii="Garamond" w:hAnsi="Garamond" w:cs="Arial"/>
          <w:sz w:val="22"/>
          <w:szCs w:val="22"/>
        </w:rPr>
        <w:t>j</w:t>
      </w:r>
      <w:r w:rsidR="00D97239" w:rsidRPr="00D735C7">
        <w:rPr>
          <w:rFonts w:ascii="Garamond" w:hAnsi="Garamond" w:cs="Arial"/>
          <w:sz w:val="22"/>
          <w:szCs w:val="22"/>
        </w:rPr>
        <w:t xml:space="preserve"> dodavatel </w:t>
      </w:r>
      <w:r w:rsidR="00B77CC8" w:rsidRPr="00D735C7">
        <w:rPr>
          <w:rFonts w:ascii="Garamond" w:hAnsi="Garamond" w:cs="Arial"/>
          <w:sz w:val="22"/>
          <w:szCs w:val="22"/>
        </w:rPr>
        <w:t>na</w:t>
      </w:r>
      <w:r w:rsidR="00243996" w:rsidRPr="00D735C7">
        <w:rPr>
          <w:rFonts w:ascii="Garamond" w:hAnsi="Garamond" w:cs="Arial"/>
          <w:sz w:val="22"/>
          <w:szCs w:val="22"/>
        </w:rPr>
        <w:t> </w:t>
      </w:r>
      <w:r w:rsidR="008E7E4E" w:rsidRPr="00D735C7">
        <w:rPr>
          <w:rFonts w:ascii="Garamond" w:hAnsi="Garamond" w:cs="Arial"/>
          <w:sz w:val="22"/>
          <w:szCs w:val="22"/>
        </w:rPr>
        <w:t>L</w:t>
      </w:r>
      <w:r w:rsidR="00243996" w:rsidRPr="00D735C7">
        <w:rPr>
          <w:rFonts w:ascii="Garamond" w:hAnsi="Garamond" w:cs="Arial"/>
          <w:sz w:val="22"/>
          <w:szCs w:val="22"/>
        </w:rPr>
        <w:t>ist</w:t>
      </w:r>
      <w:r w:rsidR="00B111A0" w:rsidRPr="00D735C7">
        <w:rPr>
          <w:rFonts w:ascii="Garamond" w:hAnsi="Garamond" w:cs="Arial"/>
          <w:sz w:val="22"/>
          <w:szCs w:val="22"/>
        </w:rPr>
        <w:t>u</w:t>
      </w:r>
      <w:r w:rsidR="00243996" w:rsidRPr="00D735C7">
        <w:rPr>
          <w:rFonts w:ascii="Garamond" w:hAnsi="Garamond" w:cs="Arial"/>
          <w:sz w:val="22"/>
          <w:szCs w:val="22"/>
        </w:rPr>
        <w:t xml:space="preserve"> NŽC</w:t>
      </w:r>
      <w:r w:rsidR="005C4A20" w:rsidRPr="00D735C7">
        <w:rPr>
          <w:rFonts w:ascii="Garamond" w:hAnsi="Garamond"/>
          <w:sz w:val="22"/>
          <w:szCs w:val="22"/>
        </w:rPr>
        <w:t xml:space="preserve"> </w:t>
      </w:r>
      <w:r w:rsidR="00D97239" w:rsidRPr="00D735C7">
        <w:rPr>
          <w:rFonts w:ascii="Garamond" w:hAnsi="Garamond" w:cs="Arial"/>
          <w:sz w:val="22"/>
          <w:szCs w:val="22"/>
        </w:rPr>
        <w:t xml:space="preserve">do položky označené „jiné“ u </w:t>
      </w:r>
      <w:r w:rsidR="00D97239" w:rsidRPr="00AD2B68">
        <w:rPr>
          <w:rFonts w:ascii="Garamond" w:hAnsi="Garamond" w:cs="Arial"/>
          <w:sz w:val="22"/>
          <w:szCs w:val="22"/>
        </w:rPr>
        <w:t>konkrétního Předmětu plnění.</w:t>
      </w:r>
      <w:r w:rsidR="00013490" w:rsidRPr="006A1B63">
        <w:rPr>
          <w:rFonts w:ascii="Garamond" w:hAnsi="Garamond" w:cs="Arial"/>
          <w:sz w:val="22"/>
          <w:szCs w:val="22"/>
        </w:rPr>
        <w:t xml:space="preserve"> Po uvedení všech výše uvedených hodnot </w:t>
      </w:r>
      <w:r w:rsidR="00860DA7" w:rsidRPr="005350E2">
        <w:rPr>
          <w:rFonts w:ascii="Garamond" w:hAnsi="Garamond" w:cs="Arial"/>
          <w:sz w:val="22"/>
          <w:szCs w:val="22"/>
        </w:rPr>
        <w:t>se</w:t>
      </w:r>
      <w:r w:rsidR="00013490" w:rsidRPr="00BE0AD3">
        <w:rPr>
          <w:rFonts w:ascii="Garamond" w:hAnsi="Garamond" w:cs="Arial"/>
          <w:sz w:val="22"/>
          <w:szCs w:val="22"/>
        </w:rPr>
        <w:t xml:space="preserve"> náklady </w:t>
      </w:r>
      <w:r w:rsidR="008E7E4E" w:rsidRPr="00BE0AD3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 w:rsidRPr="00BE0AD3">
        <w:rPr>
          <w:rFonts w:ascii="Garamond" w:hAnsi="Garamond" w:cs="Arial"/>
          <w:sz w:val="22"/>
          <w:szCs w:val="22"/>
        </w:rPr>
        <w:t>automaticky</w:t>
      </w:r>
      <w:r w:rsidR="00BE0AD3">
        <w:rPr>
          <w:rFonts w:ascii="Garamond" w:hAnsi="Garamond" w:cs="Arial"/>
          <w:sz w:val="22"/>
          <w:szCs w:val="22"/>
        </w:rPr>
        <w:t>.</w:t>
      </w:r>
    </w:p>
    <w:p w14:paraId="398F305E" w14:textId="5ACA5EDB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</w:t>
      </w:r>
      <w:r w:rsidR="00ED6A63">
        <w:rPr>
          <w:rFonts w:ascii="Garamond" w:hAnsi="Garamond" w:cs="Arial"/>
          <w:sz w:val="22"/>
          <w:szCs w:val="22"/>
        </w:rPr>
        <w:t xml:space="preserve">položek a odpovídajících </w:t>
      </w:r>
      <w:r w:rsidR="00321881">
        <w:rPr>
          <w:rFonts w:ascii="Garamond" w:hAnsi="Garamond" w:cs="Arial"/>
          <w:sz w:val="22"/>
          <w:szCs w:val="22"/>
        </w:rPr>
        <w:t xml:space="preserve">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</w:t>
      </w:r>
      <w:r w:rsidR="00A75457">
        <w:rPr>
          <w:rFonts w:ascii="Garamond" w:hAnsi="Garamond" w:cs="Arial"/>
          <w:sz w:val="22"/>
          <w:szCs w:val="22"/>
        </w:rPr>
        <w:t>5</w:t>
      </w:r>
      <w:r w:rsidR="00A75457" w:rsidRPr="0092241D">
        <w:rPr>
          <w:rFonts w:ascii="Garamond" w:hAnsi="Garamond" w:cs="Arial"/>
          <w:sz w:val="22"/>
          <w:szCs w:val="22"/>
        </w:rPr>
        <w:t xml:space="preserve"> </w:t>
      </w:r>
      <w:r w:rsidR="00ED6A63">
        <w:rPr>
          <w:rFonts w:ascii="Garamond" w:hAnsi="Garamond" w:cs="Arial"/>
          <w:sz w:val="22"/>
          <w:szCs w:val="22"/>
        </w:rPr>
        <w:t xml:space="preserve">a 9.6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</w:t>
      </w:r>
      <w:r w:rsidR="00A75457">
        <w:rPr>
          <w:rFonts w:ascii="Garamond" w:hAnsi="Garamond"/>
          <w:sz w:val="22"/>
          <w:szCs w:val="22"/>
        </w:rPr>
        <w:t xml:space="preserve">6 </w:t>
      </w:r>
      <w:r w:rsidR="008B62DD">
        <w:rPr>
          <w:rFonts w:ascii="Garamond" w:hAnsi="Garamond"/>
          <w:sz w:val="22"/>
          <w:szCs w:val="22"/>
        </w:rPr>
        <w:t>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20A5D6DF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>zdrojích uvedených v čl. 9.</w:t>
      </w:r>
      <w:r w:rsidR="00ED6A63">
        <w:rPr>
          <w:rFonts w:ascii="Garamond" w:hAnsi="Garamond"/>
          <w:sz w:val="22"/>
          <w:szCs w:val="22"/>
        </w:rPr>
        <w:t>5</w:t>
      </w:r>
      <w:r w:rsidR="009F013B" w:rsidRPr="00BE25AE">
        <w:rPr>
          <w:rFonts w:ascii="Garamond" w:hAnsi="Garamond"/>
          <w:sz w:val="22"/>
          <w:szCs w:val="22"/>
        </w:rPr>
        <w:t xml:space="preserve"> </w:t>
      </w:r>
      <w:r w:rsidRPr="00BE25AE">
        <w:rPr>
          <w:rFonts w:ascii="Garamond" w:hAnsi="Garamond"/>
          <w:sz w:val="22"/>
          <w:szCs w:val="22"/>
        </w:rPr>
        <w:t xml:space="preserve">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="00ED6A63">
        <w:rPr>
          <w:rFonts w:ascii="Garamond" w:hAnsi="Garamond"/>
          <w:sz w:val="22"/>
          <w:szCs w:val="22"/>
        </w:rPr>
        <w:t xml:space="preserve"> ve smyslu čl. 9.6. této Výzvy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2C55E5D0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9F013B">
        <w:rPr>
          <w:rFonts w:ascii="Garamond" w:hAnsi="Garamond" w:cs="Arial"/>
          <w:sz w:val="22"/>
          <w:szCs w:val="22"/>
        </w:rPr>
        <w:t xml:space="preserve">10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5B89D468" w:rsidR="00AF1A35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</w:t>
      </w:r>
      <w:r w:rsidR="009527D7">
        <w:rPr>
          <w:rFonts w:ascii="Garamond" w:hAnsi="Garamond" w:cs="Arial"/>
          <w:sz w:val="22"/>
          <w:szCs w:val="22"/>
        </w:rPr>
        <w:t xml:space="preserve">8 </w:t>
      </w:r>
      <w:r w:rsidR="005A54C4">
        <w:rPr>
          <w:rFonts w:ascii="Garamond" w:hAnsi="Garamond" w:cs="Arial"/>
          <w:sz w:val="22"/>
          <w:szCs w:val="22"/>
        </w:rPr>
        <w:t>této ZD), pro účely hodnocení různé.</w:t>
      </w:r>
    </w:p>
    <w:p w14:paraId="4C515883" w14:textId="24FE4A81" w:rsidR="00D735C7" w:rsidRPr="00923F89" w:rsidRDefault="00D735C7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 případě, že všichni dodavatelé </w:t>
      </w:r>
      <w:r w:rsidR="00AD2B68">
        <w:rPr>
          <w:rFonts w:ascii="Garamond" w:hAnsi="Garamond" w:cs="Arial"/>
          <w:sz w:val="22"/>
          <w:szCs w:val="22"/>
        </w:rPr>
        <w:t>(popř. všichni dodavatelé</w:t>
      </w:r>
      <w:r w:rsidR="006A1B63">
        <w:rPr>
          <w:rFonts w:ascii="Garamond" w:hAnsi="Garamond" w:cs="Arial"/>
          <w:sz w:val="22"/>
          <w:szCs w:val="22"/>
        </w:rPr>
        <w:t xml:space="preserve"> vstupující do hodnocení</w:t>
      </w:r>
      <w:r w:rsidR="00AD2B68">
        <w:rPr>
          <w:rFonts w:ascii="Garamond" w:hAnsi="Garamond" w:cs="Arial"/>
          <w:sz w:val="22"/>
          <w:szCs w:val="22"/>
        </w:rPr>
        <w:t xml:space="preserve">) </w:t>
      </w:r>
      <w:r>
        <w:rPr>
          <w:rFonts w:ascii="Garamond" w:hAnsi="Garamond" w:cs="Arial"/>
          <w:sz w:val="22"/>
          <w:szCs w:val="22"/>
        </w:rPr>
        <w:t>nabídnou identická zařízení</w:t>
      </w:r>
      <w:r w:rsidR="000F6D26">
        <w:rPr>
          <w:rFonts w:ascii="Garamond" w:hAnsi="Garamond" w:cs="Arial"/>
          <w:sz w:val="22"/>
          <w:szCs w:val="22"/>
        </w:rPr>
        <w:t>,</w:t>
      </w:r>
      <w:r w:rsidR="00AD2B68">
        <w:rPr>
          <w:rFonts w:ascii="Garamond" w:hAnsi="Garamond" w:cs="Arial"/>
          <w:sz w:val="22"/>
          <w:szCs w:val="22"/>
        </w:rPr>
        <w:t xml:space="preserve"> bude hodnocení provedeno pouze podle celkové nabídkové ceny zařízení, tj. při hodnocení nebudou zohledněny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6A1B63">
        <w:rPr>
          <w:rFonts w:ascii="Garamond" w:hAnsi="Garamond" w:cs="Arial"/>
          <w:sz w:val="22"/>
          <w:szCs w:val="22"/>
        </w:rPr>
        <w:t>y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</w:t>
      </w:r>
      <w:r w:rsidR="006A1B63">
        <w:rPr>
          <w:rFonts w:ascii="Garamond" w:hAnsi="Garamond" w:cs="Arial"/>
          <w:sz w:val="22"/>
          <w:szCs w:val="22"/>
        </w:rPr>
        <w:t xml:space="preserve"> 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. Zadavatel si současně v tomto případě vyhrazuje i právo nezabývat se údaji uvedenými dodavateli pro určení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AD2B68">
        <w:rPr>
          <w:rFonts w:ascii="Garamond" w:hAnsi="Garamond" w:cs="Arial"/>
          <w:sz w:val="22"/>
          <w:szCs w:val="22"/>
        </w:rPr>
        <w:t>ů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souvisejících </w:t>
      </w:r>
      <w:r w:rsidR="006A1B63">
        <w:rPr>
          <w:rFonts w:ascii="Garamond" w:hAnsi="Garamond" w:cs="Arial"/>
          <w:sz w:val="22"/>
          <w:szCs w:val="22"/>
        </w:rPr>
        <w:t xml:space="preserve">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 (tj. k případným rozdílným údajům uvedeným různými dodavateli se nepřihlíží, zadavatel nemusí ověřovat jejich správnost).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5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6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7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8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62E9BC1C" w:rsidR="00670086" w:rsidRPr="004B786D" w:rsidRDefault="00B37A1E" w:rsidP="00B37A1E">
      <w:pPr>
        <w:pStyle w:val="Odstavecseseznamem"/>
        <w:spacing w:after="120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>14.1</w:t>
      </w:r>
      <w:r>
        <w:rPr>
          <w:rFonts w:ascii="Garamond" w:hAnsi="Garamond"/>
        </w:rPr>
        <w:tab/>
      </w:r>
      <w:r w:rsidR="00670086"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="00670086"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="00670086"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="00670086"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="00670086"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="00670086"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DE67D" w14:textId="77777777" w:rsidR="009B1381" w:rsidRDefault="009B1381" w:rsidP="00795AAC">
      <w:r>
        <w:separator/>
      </w:r>
    </w:p>
  </w:endnote>
  <w:endnote w:type="continuationSeparator" w:id="0">
    <w:p w14:paraId="21AEADE4" w14:textId="77777777" w:rsidR="009B1381" w:rsidRDefault="009B138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478FA" w14:textId="77777777" w:rsidR="009B1381" w:rsidRDefault="009B1381" w:rsidP="00795AAC">
      <w:r>
        <w:separator/>
      </w:r>
    </w:p>
  </w:footnote>
  <w:footnote w:type="continuationSeparator" w:id="0">
    <w:p w14:paraId="10710FEB" w14:textId="77777777" w:rsidR="009B1381" w:rsidRDefault="009B138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AB60F1C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43839"/>
    <w:rsid w:val="0005573E"/>
    <w:rsid w:val="00055C16"/>
    <w:rsid w:val="00063898"/>
    <w:rsid w:val="000640AD"/>
    <w:rsid w:val="00066EA5"/>
    <w:rsid w:val="00072B7B"/>
    <w:rsid w:val="0007506D"/>
    <w:rsid w:val="00076370"/>
    <w:rsid w:val="000816BD"/>
    <w:rsid w:val="00081D3E"/>
    <w:rsid w:val="00083C37"/>
    <w:rsid w:val="00086AE4"/>
    <w:rsid w:val="000875B0"/>
    <w:rsid w:val="000909A0"/>
    <w:rsid w:val="00092D8F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085E"/>
    <w:rsid w:val="000F27AB"/>
    <w:rsid w:val="000F34D8"/>
    <w:rsid w:val="000F3769"/>
    <w:rsid w:val="000F3C8E"/>
    <w:rsid w:val="000F42B1"/>
    <w:rsid w:val="000F6D26"/>
    <w:rsid w:val="000F7BD7"/>
    <w:rsid w:val="001029D7"/>
    <w:rsid w:val="0010541F"/>
    <w:rsid w:val="001129C8"/>
    <w:rsid w:val="001142E9"/>
    <w:rsid w:val="00114AB4"/>
    <w:rsid w:val="00115E1F"/>
    <w:rsid w:val="00121FD1"/>
    <w:rsid w:val="00127368"/>
    <w:rsid w:val="00132CB7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577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0323"/>
    <w:rsid w:val="00311988"/>
    <w:rsid w:val="00313017"/>
    <w:rsid w:val="003160AA"/>
    <w:rsid w:val="003166D1"/>
    <w:rsid w:val="003171FC"/>
    <w:rsid w:val="00317F67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C4AA9"/>
    <w:rsid w:val="003D116A"/>
    <w:rsid w:val="003D43B7"/>
    <w:rsid w:val="003D4537"/>
    <w:rsid w:val="003D52BD"/>
    <w:rsid w:val="003D6960"/>
    <w:rsid w:val="003D6B29"/>
    <w:rsid w:val="003E285C"/>
    <w:rsid w:val="003E31D2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3136"/>
    <w:rsid w:val="004E4A98"/>
    <w:rsid w:val="004E57BA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350E2"/>
    <w:rsid w:val="00541CF2"/>
    <w:rsid w:val="0055137A"/>
    <w:rsid w:val="00551B72"/>
    <w:rsid w:val="00552A18"/>
    <w:rsid w:val="00555172"/>
    <w:rsid w:val="00555BB8"/>
    <w:rsid w:val="00556C69"/>
    <w:rsid w:val="0056433B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31C"/>
    <w:rsid w:val="005D5B8C"/>
    <w:rsid w:val="005D6CEE"/>
    <w:rsid w:val="005E1AA8"/>
    <w:rsid w:val="005E26DE"/>
    <w:rsid w:val="005E3B75"/>
    <w:rsid w:val="005E4500"/>
    <w:rsid w:val="005E51F9"/>
    <w:rsid w:val="005E599C"/>
    <w:rsid w:val="005F066A"/>
    <w:rsid w:val="005F2966"/>
    <w:rsid w:val="005F32B6"/>
    <w:rsid w:val="006001E1"/>
    <w:rsid w:val="006059D9"/>
    <w:rsid w:val="00606B77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63C3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1B63"/>
    <w:rsid w:val="006A2162"/>
    <w:rsid w:val="006A4CCB"/>
    <w:rsid w:val="006B298F"/>
    <w:rsid w:val="006B5670"/>
    <w:rsid w:val="006C4DD5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4EA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1716"/>
    <w:rsid w:val="0083307C"/>
    <w:rsid w:val="008416E1"/>
    <w:rsid w:val="00841F0D"/>
    <w:rsid w:val="008437B3"/>
    <w:rsid w:val="00843A1D"/>
    <w:rsid w:val="008442CB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8A9"/>
    <w:rsid w:val="00942A6B"/>
    <w:rsid w:val="009431F2"/>
    <w:rsid w:val="00945C56"/>
    <w:rsid w:val="0094603C"/>
    <w:rsid w:val="00946EBD"/>
    <w:rsid w:val="009508DE"/>
    <w:rsid w:val="009526BD"/>
    <w:rsid w:val="009527D7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1381"/>
    <w:rsid w:val="009B6EFD"/>
    <w:rsid w:val="009C3E77"/>
    <w:rsid w:val="009C5EB8"/>
    <w:rsid w:val="009D192E"/>
    <w:rsid w:val="009D1B70"/>
    <w:rsid w:val="009D23F1"/>
    <w:rsid w:val="009D41CD"/>
    <w:rsid w:val="009D7B1E"/>
    <w:rsid w:val="009E3772"/>
    <w:rsid w:val="009E4F23"/>
    <w:rsid w:val="009F013B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6DBB"/>
    <w:rsid w:val="00A67B87"/>
    <w:rsid w:val="00A7196F"/>
    <w:rsid w:val="00A728ED"/>
    <w:rsid w:val="00A75457"/>
    <w:rsid w:val="00A77624"/>
    <w:rsid w:val="00A81CAB"/>
    <w:rsid w:val="00A82D19"/>
    <w:rsid w:val="00A82F84"/>
    <w:rsid w:val="00A8765D"/>
    <w:rsid w:val="00A90797"/>
    <w:rsid w:val="00A95FDE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2B68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070B2"/>
    <w:rsid w:val="00B111A0"/>
    <w:rsid w:val="00B12B58"/>
    <w:rsid w:val="00B13282"/>
    <w:rsid w:val="00B25E4B"/>
    <w:rsid w:val="00B31681"/>
    <w:rsid w:val="00B333D0"/>
    <w:rsid w:val="00B35FCD"/>
    <w:rsid w:val="00B37A1E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2C0"/>
    <w:rsid w:val="00B85F53"/>
    <w:rsid w:val="00B9025A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AD3"/>
    <w:rsid w:val="00BE0E20"/>
    <w:rsid w:val="00BE25AE"/>
    <w:rsid w:val="00BF071C"/>
    <w:rsid w:val="00BF1010"/>
    <w:rsid w:val="00BF192E"/>
    <w:rsid w:val="00C03A55"/>
    <w:rsid w:val="00C14C3D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2CC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35C7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45AA"/>
    <w:rsid w:val="00DB5CD8"/>
    <w:rsid w:val="00DB67BA"/>
    <w:rsid w:val="00DC15A5"/>
    <w:rsid w:val="00DC5ED1"/>
    <w:rsid w:val="00DC79DA"/>
    <w:rsid w:val="00DD1686"/>
    <w:rsid w:val="00DD449D"/>
    <w:rsid w:val="00DD772B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6546"/>
    <w:rsid w:val="00EB7A9F"/>
    <w:rsid w:val="00EB7AEC"/>
    <w:rsid w:val="00EC2911"/>
    <w:rsid w:val="00EC3FE3"/>
    <w:rsid w:val="00EC4412"/>
    <w:rsid w:val="00EC4F3F"/>
    <w:rsid w:val="00EC59C9"/>
    <w:rsid w:val="00ED45BD"/>
    <w:rsid w:val="00ED6A63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1247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onermax.cz" TargetMode="External"/><Relationship Id="rId18" Type="http://schemas.openxmlformats.org/officeDocument/2006/relationships/hyperlink" Target="https://www.energystar.gov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onermax.cz" TargetMode="External"/><Relationship Id="rId17" Type="http://schemas.openxmlformats.org/officeDocument/2006/relationships/hyperlink" Target="https://tcocertified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product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product-finder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73.html" TargetMode="External"/><Relationship Id="rId14" Type="http://schemas.openxmlformats.org/officeDocument/2006/relationships/hyperlink" Target="https://www.mirolu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fceYQRLJpW5YDM1/nGffApcPaPzOVq52cKiaVpRrROY=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QwLWy2iycQFlQM44MxdXCx3iHacj8IULJZ/MN80iv3E=</DigestValue>
    </Reference>
  </SignedInfo>
  <SignatureValue>nTFIALWHHJj/NNv9/LN+pkSqnqchXM4tZaL00hbHZS2QsU9NQKwovgpieBhITyabax8Io0795Y5j
oQEBS0M2ruhek6ldwEdE9+oQKywhWABWVF+nzzPm+dA5CouXGHAPeXCs6MErVwnQZxdjEA1gVvD3
wc6rFTLCwfn2K2XZaaFHsDwRDWwVZHurSOOQhqB61M8i3gp0nJ3ppuw13jNwluN9bXP+TetGJ3i5
DLcH6Ywa79uKA3B/7dGiIQOheRqLMzyXyrIXDqcHkjGUZo8nPda+aiXTV7Z5WSQ0ADgTOSsJ/uoA
piwW+6ukns2KnOxf7TL9faBNCMAGsAgUXkKt0g==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1/04/xmlenc#sha256"/>
        <DigestValue>t00jAOxjFI6y3KUZztiBb7EgGsD8G4vxcensJ2b/7so=</DigestValue>
      </Reference>
      <Reference URI="/word/document.xml?ContentType=application/vnd.openxmlformats-officedocument.wordprocessingml.document.main+xml">
        <DigestMethod Algorithm="http://www.w3.org/2001/04/xmlenc#sha256"/>
        <DigestValue>+hsnpYkg9x63uhsStRSdTkWfddPepFSVulnnVPeiPog=</DigestValue>
      </Reference>
      <Reference URI="/word/endnotes.xml?ContentType=application/vnd.openxmlformats-officedocument.wordprocessingml.endnotes+xml">
        <DigestMethod Algorithm="http://www.w3.org/2001/04/xmlenc#sha256"/>
        <DigestValue>H4F9kN9XkhbfK2eYXaC3oBH0x9YxolUlngkiFnkAxMs=</DigestValue>
      </Reference>
      <Reference URI="/word/fontTable.xml?ContentType=application/vnd.openxmlformats-officedocument.wordprocessingml.fontTable+xml">
        <DigestMethod Algorithm="http://www.w3.org/2001/04/xmlenc#sha256"/>
        <DigestValue>enDPM1r16dMCg5iAuCWKrvqhLpdxJKTBhJtRZt7FxDk=</DigestValue>
      </Reference>
      <Reference URI="/word/footer1.xml?ContentType=application/vnd.openxmlformats-officedocument.wordprocessingml.footer+xml">
        <DigestMethod Algorithm="http://www.w3.org/2001/04/xmlenc#sha256"/>
        <DigestValue>jkeOFcU0kABgy7bdR243Dc4Se20x+li0mZ/R705Fj1w=</DigestValue>
      </Reference>
      <Reference URI="/word/footnotes.xml?ContentType=application/vnd.openxmlformats-officedocument.wordprocessingml.footnotes+xml">
        <DigestMethod Algorithm="http://www.w3.org/2001/04/xmlenc#sha256"/>
        <DigestValue>7NvXaF7J40hbl4zBnj1uq2B+30IxBQNEjzHbVFcwlZU=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gV8SeYj7lLsnOCvUV7AepKypfnb1Sa2xnMktL/DU2f8=</DigestValue>
      </Reference>
      <Reference URI="/word/settings.xml?ContentType=application/vnd.openxmlformats-officedocument.wordprocessingml.settings+xml">
        <DigestMethod Algorithm="http://www.w3.org/2001/04/xmlenc#sha256"/>
        <DigestValue>w3xMTDpxuvxGF63FW2ag6NRTdJGV2E8oI5ZnPz7OG5M=</DigestValue>
      </Reference>
      <Reference URI="/word/styles.xml?ContentType=application/vnd.openxmlformats-officedocument.wordprocessingml.styles+xml">
        <DigestMethod Algorithm="http://www.w3.org/2001/04/xmlenc#sha256"/>
        <DigestValue>ihIxNcNkkf8/Kk8ydI4dH2UzKSbWXiSoBxZkthz30cU=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wUnu6nh77DZMtdiCRcuNBAPCjDIOuBxAQX5RG9faF28=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2023-03-03T07:06:42Z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2023-03-03T07:06:42Z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BFC06-5BEF-4FCF-AD28-A33D4042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2967</Words>
  <Characters>17507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20434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</cp:revision>
  <cp:lastPrinted>2023-03-02T06:51:00Z</cp:lastPrinted>
  <dcterms:created xsi:type="dcterms:W3CDTF">2023-03-03T06:52:00Z</dcterms:created>
  <dcterms:modified xsi:type="dcterms:W3CDTF">2023-03-03T07:06:00Z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